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313308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313308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="00313308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313308">
              <w:rPr>
                <w:rFonts w:ascii="Liberation Serif" w:hAnsi="Liberation Serif"/>
                <w:sz w:val="24"/>
                <w:szCs w:val="24"/>
                <w:u w:val="single"/>
              </w:rPr>
              <w:t>491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221AB0">
              <w:rPr>
                <w:rFonts w:ascii="Liberation Serif" w:hAnsi="Liberation Serif"/>
                <w:sz w:val="24"/>
                <w:szCs w:val="24"/>
              </w:rPr>
              <w:t xml:space="preserve">  домом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E61AB4">
              <w:rPr>
                <w:rFonts w:ascii="Liberation Serif" w:hAnsi="Liberation Serif"/>
                <w:sz w:val="24"/>
                <w:szCs w:val="24"/>
              </w:rPr>
              <w:t>расположенны</w:t>
            </w:r>
            <w:r w:rsidR="00221AB0">
              <w:rPr>
                <w:rFonts w:ascii="Liberation Serif" w:hAnsi="Liberation Serif"/>
                <w:sz w:val="24"/>
                <w:szCs w:val="24"/>
              </w:rPr>
              <w:t>м по адресу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D1F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21A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 xml:space="preserve"> с. </w:t>
            </w:r>
            <w:proofErr w:type="spellStart"/>
            <w:r w:rsidR="005B577B">
              <w:rPr>
                <w:rFonts w:ascii="Liberation Serif" w:hAnsi="Liberation Serif"/>
                <w:sz w:val="24"/>
                <w:szCs w:val="24"/>
              </w:rPr>
              <w:t>Маминское</w:t>
            </w:r>
            <w:proofErr w:type="spellEnd"/>
            <w:r w:rsidR="005B577B">
              <w:rPr>
                <w:rFonts w:ascii="Liberation Serif" w:hAnsi="Liberation Serif"/>
                <w:sz w:val="24"/>
                <w:szCs w:val="24"/>
              </w:rPr>
              <w:t>, ул. Фурманова, д.1А</w:t>
            </w:r>
            <w:r w:rsidR="00221AB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221AB0">
        <w:rPr>
          <w:rFonts w:ascii="Liberation Serif" w:hAnsi="Liberation Serif"/>
        </w:rPr>
        <w:t xml:space="preserve">  домом</w:t>
      </w:r>
      <w:r w:rsidR="003E3F70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42D31" w:rsidRPr="00B759A3" w:rsidRDefault="00F30884" w:rsidP="00221AB0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</w:t>
      </w:r>
      <w:r w:rsidR="00221AB0">
        <w:rPr>
          <w:rFonts w:ascii="Liberation Serif" w:hAnsi="Liberation Serif"/>
          <w:bCs/>
        </w:rPr>
        <w:t>артирном</w:t>
      </w:r>
      <w:r w:rsidRPr="00B759A3">
        <w:rPr>
          <w:rFonts w:ascii="Liberation Serif" w:hAnsi="Liberation Serif"/>
          <w:bCs/>
        </w:rPr>
        <w:t xml:space="preserve"> </w:t>
      </w:r>
      <w:r w:rsidR="00221AB0">
        <w:rPr>
          <w:rFonts w:ascii="Liberation Serif" w:hAnsi="Liberation Serif"/>
          <w:bCs/>
        </w:rPr>
        <w:t>доме</w:t>
      </w:r>
      <w:r w:rsidR="00A73011">
        <w:rPr>
          <w:rFonts w:ascii="Liberation Serif" w:hAnsi="Liberation Serif"/>
          <w:bCs/>
        </w:rPr>
        <w:t>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221AB0">
        <w:rPr>
          <w:rFonts w:ascii="Liberation Serif" w:hAnsi="Liberation Serif"/>
        </w:rPr>
        <w:t>расположенном</w:t>
      </w:r>
      <w:r w:rsidR="00A73011">
        <w:rPr>
          <w:rFonts w:ascii="Liberation Serif" w:hAnsi="Liberation Serif"/>
        </w:rPr>
        <w:t xml:space="preserve">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5B577B">
        <w:rPr>
          <w:rFonts w:ascii="Liberation Serif" w:hAnsi="Liberation Serif"/>
        </w:rPr>
        <w:t xml:space="preserve"> с. </w:t>
      </w:r>
      <w:proofErr w:type="spellStart"/>
      <w:r w:rsidR="005B577B">
        <w:rPr>
          <w:rFonts w:ascii="Liberation Serif" w:hAnsi="Liberation Serif"/>
        </w:rPr>
        <w:t>Маминское</w:t>
      </w:r>
      <w:proofErr w:type="spellEnd"/>
      <w:r w:rsidR="005B577B">
        <w:rPr>
          <w:rFonts w:ascii="Liberation Serif" w:hAnsi="Liberation Serif"/>
        </w:rPr>
        <w:t>, ул. Фурманова, д.1А</w:t>
      </w:r>
      <w:r w:rsidR="00221AB0">
        <w:rPr>
          <w:rFonts w:ascii="Liberation Serif" w:hAnsi="Liberation Serif"/>
        </w:rPr>
        <w:t xml:space="preserve"> </w:t>
      </w: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Default="00221AB0" w:rsidP="00F30884">
      <w:pPr>
        <w:rPr>
          <w:rFonts w:ascii="Liberation Serif" w:hAnsi="Liberation Serif"/>
        </w:rPr>
      </w:pPr>
    </w:p>
    <w:p w:rsidR="00221AB0" w:rsidRPr="00B759A3" w:rsidRDefault="00221AB0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 </w:t>
      </w:r>
      <w:r w:rsidRPr="00285CDE">
        <w:rPr>
          <w:rFonts w:ascii="Liberation Serif" w:hAnsi="Liberation Serif"/>
        </w:rPr>
        <w:t xml:space="preserve"> </w:t>
      </w:r>
      <w:r w:rsidR="00221AB0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proofErr w:type="gramStart"/>
      <w:r w:rsidR="00221AB0">
        <w:rPr>
          <w:rFonts w:ascii="Liberation Serif" w:hAnsi="Liberation Serif"/>
        </w:rPr>
        <w:t>расположенном</w:t>
      </w:r>
      <w:proofErr w:type="gramEnd"/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>Свердло</w:t>
      </w:r>
      <w:r w:rsidR="00221AB0">
        <w:rPr>
          <w:rFonts w:ascii="Liberation Serif" w:hAnsi="Liberation Serif"/>
          <w:bCs/>
        </w:rPr>
        <w:t>вская область, Каменский район,</w:t>
      </w:r>
      <w:r w:rsidR="005B577B">
        <w:rPr>
          <w:rFonts w:ascii="Liberation Serif" w:hAnsi="Liberation Serif"/>
        </w:rPr>
        <w:t xml:space="preserve"> с. </w:t>
      </w:r>
      <w:proofErr w:type="spellStart"/>
      <w:r w:rsidR="005B577B">
        <w:rPr>
          <w:rFonts w:ascii="Liberation Serif" w:hAnsi="Liberation Serif"/>
        </w:rPr>
        <w:t>Маминское</w:t>
      </w:r>
      <w:proofErr w:type="spellEnd"/>
      <w:r w:rsidR="005B577B">
        <w:rPr>
          <w:rFonts w:ascii="Liberation Serif" w:hAnsi="Liberation Serif"/>
        </w:rPr>
        <w:t>, ул. Фурманова, д.1А</w:t>
      </w:r>
      <w:r w:rsidR="00221AB0">
        <w:rPr>
          <w:rFonts w:ascii="Liberation Serif" w:hAnsi="Liberation Serif"/>
        </w:rPr>
        <w:t xml:space="preserve"> 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221AB0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221AB0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расположенном</w:t>
      </w:r>
      <w:proofErr w:type="gramEnd"/>
      <w:r>
        <w:rPr>
          <w:rFonts w:ascii="Liberation Serif" w:hAnsi="Liberation Serif"/>
        </w:rPr>
        <w:t xml:space="preserve"> по адресу</w:t>
      </w:r>
      <w:r w:rsidR="005E1621" w:rsidRPr="00CD06BC">
        <w:rPr>
          <w:rFonts w:ascii="Liberation Serif" w:hAnsi="Liberation Serif"/>
        </w:rPr>
        <w:t xml:space="preserve">: </w:t>
      </w:r>
    </w:p>
    <w:p w:rsidR="00221AB0" w:rsidRPr="00A73011" w:rsidRDefault="00A73011" w:rsidP="00221AB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221AB0">
        <w:rPr>
          <w:rFonts w:ascii="Liberation Serif" w:hAnsi="Liberation Serif"/>
        </w:rPr>
        <w:t xml:space="preserve"> </w:t>
      </w:r>
      <w:r w:rsidR="005B577B">
        <w:rPr>
          <w:rFonts w:ascii="Liberation Serif" w:hAnsi="Liberation Serif"/>
        </w:rPr>
        <w:t xml:space="preserve">  с. </w:t>
      </w:r>
      <w:proofErr w:type="spellStart"/>
      <w:r w:rsidR="005B577B">
        <w:rPr>
          <w:rFonts w:ascii="Liberation Serif" w:hAnsi="Liberation Serif"/>
        </w:rPr>
        <w:t>Маминское</w:t>
      </w:r>
      <w:proofErr w:type="spellEnd"/>
      <w:r w:rsidR="005B577B">
        <w:rPr>
          <w:rFonts w:ascii="Liberation Serif" w:hAnsi="Liberation Serif"/>
        </w:rPr>
        <w:t>, ул.</w:t>
      </w:r>
      <w:r w:rsidR="00221AB0" w:rsidRPr="00221AB0">
        <w:rPr>
          <w:rFonts w:ascii="Liberation Serif" w:hAnsi="Liberation Serif"/>
        </w:rPr>
        <w:t xml:space="preserve"> </w:t>
      </w:r>
      <w:r w:rsidR="00221AB0">
        <w:rPr>
          <w:rFonts w:ascii="Liberation Serif" w:hAnsi="Liberation Serif"/>
        </w:rPr>
        <w:t xml:space="preserve">Фурманова, д.1А </w:t>
      </w:r>
    </w:p>
    <w:p w:rsidR="00221AB0" w:rsidRPr="00C302CB" w:rsidRDefault="00221AB0" w:rsidP="00221AB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</w:t>
      </w:r>
    </w:p>
    <w:p w:rsidR="005E1621" w:rsidRPr="00221AB0" w:rsidRDefault="00A73011" w:rsidP="00221AB0">
      <w:pPr>
        <w:pStyle w:val="a4"/>
        <w:ind w:left="432"/>
        <w:jc w:val="center"/>
        <w:rPr>
          <w:rFonts w:ascii="Liberation Serif" w:hAnsi="Liberation Serif"/>
        </w:rPr>
      </w:pPr>
      <w:r w:rsidRPr="00221AB0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CD498D" w:rsidRDefault="00221AB0" w:rsidP="00CD498D">
      <w:r>
        <w:t xml:space="preserve"> </w:t>
      </w:r>
    </w:p>
    <w:p w:rsidR="00CD498D" w:rsidRDefault="00CD498D" w:rsidP="00CD498D">
      <w:pPr>
        <w:pStyle w:val="HTML"/>
        <w:rPr>
          <w:rFonts w:ascii="Liberation Serif" w:hAnsi="Liberation Serif"/>
          <w:sz w:val="24"/>
          <w:szCs w:val="24"/>
        </w:rPr>
      </w:pPr>
    </w:p>
    <w:p w:rsidR="009C278F" w:rsidRPr="00CD06BC" w:rsidRDefault="009C278F" w:rsidP="009C278F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9C278F" w:rsidRPr="00CD06BC" w:rsidRDefault="009C278F" w:rsidP="009C278F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C278F" w:rsidRPr="00CD06B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C278F" w:rsidRPr="00CD06B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C278F" w:rsidRPr="00254F98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 </w:t>
      </w:r>
      <w:proofErr w:type="spellStart"/>
      <w:r>
        <w:rPr>
          <w:rFonts w:ascii="Liberation Serif" w:hAnsi="Liberation Serif"/>
        </w:rPr>
        <w:t>Маминское</w:t>
      </w:r>
      <w:proofErr w:type="spellEnd"/>
      <w:r>
        <w:rPr>
          <w:rFonts w:ascii="Liberation Serif" w:hAnsi="Liberation Serif"/>
        </w:rPr>
        <w:t>, ул. Фурманова, д.1А</w:t>
      </w:r>
    </w:p>
    <w:p w:rsidR="009C278F" w:rsidRPr="00CD06BC" w:rsidRDefault="009C278F" w:rsidP="00A8648E">
      <w:pPr>
        <w:rPr>
          <w:rFonts w:ascii="Liberation Serif" w:hAnsi="Liberation Serif"/>
          <w:lang w:eastAsia="hi-IN" w:bidi="hi-IN"/>
        </w:rPr>
      </w:pPr>
    </w:p>
    <w:p w:rsidR="009C278F" w:rsidRPr="00CD06BC" w:rsidRDefault="009C278F" w:rsidP="009C278F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9C278F" w:rsidRPr="00CD06BC" w:rsidRDefault="009C278F" w:rsidP="009C278F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9C278F" w:rsidRPr="00CD06BC" w:rsidRDefault="009C278F" w:rsidP="009C278F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9C278F" w:rsidRPr="00254F98" w:rsidRDefault="009C278F" w:rsidP="009C278F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9C278F" w:rsidRPr="00254F98" w:rsidRDefault="009C278F" w:rsidP="009C278F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>
        <w:rPr>
          <w:rFonts w:ascii="Liberation Serif" w:hAnsi="Liberation Serif"/>
        </w:rPr>
        <w:t>Маминское</w:t>
      </w:r>
      <w:proofErr w:type="spellEnd"/>
      <w:r>
        <w:rPr>
          <w:rFonts w:ascii="Liberation Serif" w:hAnsi="Liberation Serif"/>
        </w:rPr>
        <w:t>, ул. Фурманова, д.1А</w:t>
      </w:r>
    </w:p>
    <w:p w:rsidR="009C278F" w:rsidRPr="005A5AE1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66:12:3601004:1101</w:t>
      </w:r>
    </w:p>
    <w:p w:rsidR="009C278F" w:rsidRPr="00CA300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1982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9C278F" w:rsidRPr="00FC7493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16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9C278F" w:rsidRPr="00FC7493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9C278F" w:rsidRPr="00CD06BC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9C278F" w:rsidRPr="00CD06BC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9C278F" w:rsidRPr="00E16A92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>
        <w:rPr>
          <w:rFonts w:ascii="Liberation Serif" w:hAnsi="Liberation Serif" w:cs="Times New Roman"/>
          <w:sz w:val="24"/>
          <w:szCs w:val="24"/>
        </w:rPr>
        <w:t>573,4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536,4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37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9C278F" w:rsidRPr="00074CCF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E16A92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23. Уборочная площадь других помещений общего пользования (включая технические </w:t>
      </w:r>
      <w:r w:rsidRPr="00CD06BC">
        <w:rPr>
          <w:rFonts w:ascii="Liberation Serif" w:hAnsi="Liberation Serif" w:cs="Times New Roman"/>
          <w:sz w:val="24"/>
          <w:szCs w:val="24"/>
        </w:rPr>
        <w:lastRenderedPageBreak/>
        <w:t>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FB74A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9C278F" w:rsidRPr="00CA300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9C278F" w:rsidRPr="00A24D33" w:rsidRDefault="009C278F" w:rsidP="009C278F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9C278F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9C278F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сборный железобетон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9C278F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C278F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9C278F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9C278F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C278F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44089" w:rsidRDefault="009C278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44089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C278F" w:rsidRDefault="009C278F" w:rsidP="009C278F">
      <w:pPr>
        <w:jc w:val="both"/>
        <w:rPr>
          <w:rFonts w:ascii="Liberation Serif" w:hAnsi="Liberation Serif"/>
        </w:rPr>
      </w:pPr>
    </w:p>
    <w:p w:rsidR="009C278F" w:rsidRDefault="009C278F" w:rsidP="009C278F">
      <w:pPr>
        <w:jc w:val="both"/>
        <w:rPr>
          <w:rFonts w:ascii="Liberation Serif" w:hAnsi="Liberation Serif"/>
        </w:rPr>
      </w:pPr>
    </w:p>
    <w:p w:rsidR="009C278F" w:rsidRPr="00E416AC" w:rsidRDefault="00A8648E" w:rsidP="009C278F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C278F" w:rsidRDefault="009C278F" w:rsidP="009C278F">
      <w:pPr>
        <w:pStyle w:val="HTML"/>
        <w:rPr>
          <w:rFonts w:ascii="Liberation Serif" w:hAnsi="Liberation Serif"/>
          <w:sz w:val="24"/>
          <w:szCs w:val="24"/>
        </w:rPr>
      </w:pPr>
    </w:p>
    <w:p w:rsidR="009C278F" w:rsidRDefault="009C278F" w:rsidP="009C278F"/>
    <w:p w:rsidR="001656C6" w:rsidRPr="00CD06BC" w:rsidRDefault="001656C6" w:rsidP="00E4470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CD06BC" w:rsidRDefault="001656C6" w:rsidP="00E4470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221AB0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1656C6" w:rsidRPr="00CD06BC" w:rsidRDefault="00221AB0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расположенном</w:t>
      </w:r>
      <w:proofErr w:type="gramEnd"/>
      <w:r>
        <w:rPr>
          <w:rFonts w:ascii="Liberation Serif" w:hAnsi="Liberation Serif"/>
        </w:rPr>
        <w:t xml:space="preserve"> по адресу</w:t>
      </w:r>
      <w:r w:rsidR="001656C6" w:rsidRPr="00CD06BC">
        <w:rPr>
          <w:rFonts w:ascii="Liberation Serif" w:hAnsi="Liberation Serif"/>
        </w:rPr>
        <w:t xml:space="preserve">: </w:t>
      </w:r>
    </w:p>
    <w:p w:rsidR="00640400" w:rsidRDefault="001656C6" w:rsidP="00221AB0">
      <w:p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  <w:r w:rsidR="00640400">
        <w:rPr>
          <w:rFonts w:ascii="Liberation Serif" w:hAnsi="Liberation Serif"/>
        </w:rPr>
        <w:t xml:space="preserve">                                                                                    </w:t>
      </w:r>
      <w:r w:rsidR="00221AB0">
        <w:rPr>
          <w:rFonts w:ascii="Liberation Serif" w:hAnsi="Liberation Serif"/>
        </w:rPr>
        <w:t xml:space="preserve"> </w:t>
      </w:r>
      <w:r w:rsidR="00640400">
        <w:rPr>
          <w:rFonts w:ascii="Liberation Serif" w:hAnsi="Liberation Serif"/>
        </w:rPr>
        <w:t xml:space="preserve">      с. </w:t>
      </w:r>
      <w:proofErr w:type="spellStart"/>
      <w:r w:rsidR="00640400">
        <w:rPr>
          <w:rFonts w:ascii="Liberation Serif" w:hAnsi="Liberation Serif"/>
        </w:rPr>
        <w:t>Маминское</w:t>
      </w:r>
      <w:proofErr w:type="spellEnd"/>
      <w:r w:rsidR="00640400">
        <w:rPr>
          <w:rFonts w:ascii="Liberation Serif" w:hAnsi="Liberation Serif"/>
        </w:rPr>
        <w:t xml:space="preserve">, ул. </w:t>
      </w:r>
      <w:r w:rsidR="00221AB0">
        <w:rPr>
          <w:rFonts w:ascii="Liberation Serif" w:hAnsi="Liberation Serif"/>
        </w:rPr>
        <w:t>Фурманова,     д.1</w:t>
      </w:r>
      <w:proofErr w:type="gramStart"/>
      <w:r w:rsidR="00221AB0">
        <w:rPr>
          <w:rFonts w:ascii="Liberation Serif" w:hAnsi="Liberation Serif"/>
        </w:rPr>
        <w:t xml:space="preserve">   А</w:t>
      </w:r>
      <w:proofErr w:type="gramEnd"/>
      <w:r w:rsidR="00221AB0">
        <w:rPr>
          <w:rFonts w:ascii="Liberation Serif" w:hAnsi="Liberation Serif"/>
        </w:rPr>
        <w:t xml:space="preserve"> </w:t>
      </w:r>
    </w:p>
    <w:p w:rsidR="001656C6" w:rsidRPr="00221AB0" w:rsidRDefault="00640400" w:rsidP="00221AB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</w:t>
      </w:r>
      <w:r w:rsidR="00221AB0">
        <w:rPr>
          <w:rFonts w:ascii="Liberation Serif" w:hAnsi="Liberation Serif"/>
        </w:rPr>
        <w:t xml:space="preserve">                               </w:t>
      </w:r>
      <w:r w:rsidR="00E44702" w:rsidRPr="00221AB0">
        <w:rPr>
          <w:rFonts w:ascii="Liberation Serif" w:hAnsi="Liberation Serif"/>
          <w:bCs/>
        </w:rPr>
        <w:t xml:space="preserve">                                                                              </w:t>
      </w:r>
      <w:r w:rsidR="00A65509" w:rsidRPr="00221AB0">
        <w:rPr>
          <w:rFonts w:ascii="Liberation Serif" w:hAnsi="Liberation Serif"/>
          <w:bCs/>
        </w:rPr>
        <w:t xml:space="preserve"> </w:t>
      </w:r>
    </w:p>
    <w:p w:rsidR="001656C6" w:rsidRDefault="00A8648E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221AB0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многоквартирном </w:t>
      </w:r>
      <w:proofErr w:type="gramStart"/>
      <w:r w:rsidR="00221AB0">
        <w:rPr>
          <w:rFonts w:ascii="Liberation Serif" w:eastAsia="Courier New" w:hAnsi="Liberation Serif" w:cs="Courier New"/>
          <w:kern w:val="2"/>
          <w:lang w:eastAsia="hi-IN" w:bidi="hi-IN"/>
        </w:rPr>
        <w:t>доме</w:t>
      </w:r>
      <w:proofErr w:type="gramEnd"/>
      <w:r w:rsidR="00221AB0">
        <w:rPr>
          <w:rFonts w:ascii="Liberation Serif" w:eastAsia="Courier New" w:hAnsi="Liberation Serif" w:cs="Courier New"/>
          <w:kern w:val="2"/>
          <w:lang w:eastAsia="hi-IN" w:bidi="hi-IN"/>
        </w:rPr>
        <w:t xml:space="preserve">, являющегося </w:t>
      </w:r>
      <w:proofErr w:type="spellStart"/>
      <w:r w:rsidR="00221AB0">
        <w:rPr>
          <w:rFonts w:ascii="Liberation Serif" w:eastAsia="Courier New" w:hAnsi="Liberation Serif" w:cs="Courier New"/>
          <w:kern w:val="2"/>
          <w:lang w:eastAsia="hi-IN" w:bidi="hi-IN"/>
        </w:rPr>
        <w:t>объеком</w:t>
      </w:r>
      <w:proofErr w:type="spellEnd"/>
      <w:r w:rsidR="00221AB0">
        <w:rPr>
          <w:rFonts w:ascii="Liberation Serif" w:eastAsia="Courier New" w:hAnsi="Liberation Serif" w:cs="Courier New"/>
          <w:kern w:val="2"/>
          <w:lang w:eastAsia="hi-IN" w:bidi="hi-IN"/>
        </w:rPr>
        <w:t xml:space="preserve"> конкурса по адресу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221AB0">
        <w:rPr>
          <w:rFonts w:ascii="Liberation Serif" w:hAnsi="Liberation Serif"/>
        </w:rPr>
        <w:t xml:space="preserve"> </w:t>
      </w:r>
      <w:r w:rsidR="00024309">
        <w:rPr>
          <w:rFonts w:ascii="Liberation Serif" w:hAnsi="Liberation Serif"/>
        </w:rPr>
        <w:t xml:space="preserve">  с. </w:t>
      </w:r>
      <w:proofErr w:type="spellStart"/>
      <w:r w:rsidR="00024309">
        <w:rPr>
          <w:rFonts w:ascii="Liberation Serif" w:hAnsi="Liberation Serif"/>
        </w:rPr>
        <w:t>Маминское</w:t>
      </w:r>
      <w:proofErr w:type="spellEnd"/>
      <w:r w:rsidR="00024309">
        <w:rPr>
          <w:rFonts w:ascii="Liberation Serif" w:hAnsi="Liberation Serif"/>
        </w:rPr>
        <w:t>, ул. Фурманова, д.1А</w:t>
      </w:r>
      <w:r w:rsidR="00221AB0">
        <w:rPr>
          <w:rFonts w:ascii="Liberation Serif" w:hAnsi="Liberation Serif"/>
        </w:rPr>
        <w:t xml:space="preserve"> 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A8648E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B9" w:rsidRDefault="00106BB9" w:rsidP="00A24D33">
      <w:r>
        <w:separator/>
      </w:r>
    </w:p>
  </w:endnote>
  <w:endnote w:type="continuationSeparator" w:id="0">
    <w:p w:rsidR="00106BB9" w:rsidRDefault="00106BB9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B9" w:rsidRDefault="00106BB9" w:rsidP="00A24D33">
      <w:r>
        <w:separator/>
      </w:r>
    </w:p>
  </w:footnote>
  <w:footnote w:type="continuationSeparator" w:id="0">
    <w:p w:rsidR="00106BB9" w:rsidRDefault="00106BB9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06BB9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3770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1AB0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3308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648E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75330"/>
    <w:rsid w:val="00D81826"/>
    <w:rsid w:val="00DA02C8"/>
    <w:rsid w:val="00DA7648"/>
    <w:rsid w:val="00DB29E0"/>
    <w:rsid w:val="00DD41E9"/>
    <w:rsid w:val="00DD7E1C"/>
    <w:rsid w:val="00DE0B60"/>
    <w:rsid w:val="00DE0F67"/>
    <w:rsid w:val="00DE3059"/>
    <w:rsid w:val="00DE3E87"/>
    <w:rsid w:val="00DE48FD"/>
    <w:rsid w:val="00DE577C"/>
    <w:rsid w:val="00E16A92"/>
    <w:rsid w:val="00E26BD7"/>
    <w:rsid w:val="00E33567"/>
    <w:rsid w:val="00E34891"/>
    <w:rsid w:val="00E41422"/>
    <w:rsid w:val="00E416AC"/>
    <w:rsid w:val="00E44702"/>
    <w:rsid w:val="00E46AA4"/>
    <w:rsid w:val="00E61AB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3DA1A-BEE0-4DFB-A052-9072BB95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4798</TotalTime>
  <Pages>25</Pages>
  <Words>11080</Words>
  <Characters>63158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136</cp:revision>
  <cp:lastPrinted>2024-03-14T06:44:00Z</cp:lastPrinted>
  <dcterms:created xsi:type="dcterms:W3CDTF">2019-03-13T06:21:00Z</dcterms:created>
  <dcterms:modified xsi:type="dcterms:W3CDTF">2024-03-18T05:33:00Z</dcterms:modified>
</cp:coreProperties>
</file>